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2155B0" w:rsidRPr="00451310" w:rsidRDefault="002155B0" w:rsidP="00EF7417">
      <w:pPr>
        <w:pStyle w:val="Nadpis1"/>
        <w:jc w:val="center"/>
        <w:rPr>
          <w:rFonts w:ascii="Arial" w:hAnsi="Arial" w:cs="Arial"/>
          <w:b/>
          <w:smallCaps/>
          <w:color w:val="auto"/>
          <w:sz w:val="22"/>
          <w:szCs w:val="22"/>
        </w:rPr>
      </w:pPr>
      <w:r w:rsidRPr="00451310">
        <w:rPr>
          <w:rFonts w:ascii="Arial" w:hAnsi="Arial" w:cs="Arial"/>
          <w:b/>
          <w:smallCaps/>
          <w:color w:val="auto"/>
        </w:rPr>
        <w:t xml:space="preserve">Formulář pro </w:t>
      </w:r>
      <w:r w:rsidR="00451310">
        <w:rPr>
          <w:rFonts w:ascii="Arial" w:hAnsi="Arial" w:cs="Arial"/>
          <w:b/>
          <w:smallCaps/>
          <w:color w:val="auto"/>
        </w:rPr>
        <w:t>odstoupení od smlouvy/výměnu zboží</w:t>
      </w:r>
    </w:p>
    <w:p w:rsidR="002155B0" w:rsidRPr="00451310" w:rsidRDefault="002155B0" w:rsidP="00EF7417">
      <w:pPr>
        <w:spacing w:before="160" w:after="160"/>
        <w:ind w:right="113"/>
        <w:jc w:val="both"/>
        <w:rPr>
          <w:rFonts w:ascii="Arial" w:hAnsi="Arial" w:cs="Arial"/>
        </w:rPr>
      </w:pPr>
      <w:r w:rsidRPr="00451310">
        <w:rPr>
          <w:rFonts w:ascii="Arial" w:hAnsi="Arial" w:cs="Arial"/>
        </w:rPr>
        <w:t>(vyplňte tento formulář a odešlete jej</w:t>
      </w:r>
      <w:r w:rsidR="00B056AD">
        <w:rPr>
          <w:rFonts w:ascii="Arial" w:hAnsi="Arial" w:cs="Arial"/>
        </w:rPr>
        <w:t xml:space="preserve"> se zbožím</w:t>
      </w:r>
      <w:bookmarkStart w:id="0" w:name="_GoBack"/>
      <w:bookmarkEnd w:id="0"/>
      <w:r w:rsidRPr="00451310">
        <w:rPr>
          <w:rFonts w:ascii="Arial" w:hAnsi="Arial" w:cs="Arial"/>
        </w:rPr>
        <w:t xml:space="preserve"> zpět pouze v případě, že chcete </w:t>
      </w:r>
      <w:r w:rsidR="00451310">
        <w:rPr>
          <w:rFonts w:ascii="Arial" w:hAnsi="Arial" w:cs="Arial"/>
        </w:rPr>
        <w:t>odstoupit od kupní smlouvy nebo realizovat výměnu zakoupeného zboží</w:t>
      </w:r>
      <w:r w:rsidRPr="00451310">
        <w:rPr>
          <w:rFonts w:ascii="Arial" w:hAnsi="Arial" w:cs="Arial"/>
        </w:rPr>
        <w:t xml:space="preserve"> v zákonné době. Formulář je třeba vytisknout, podepsat a zaslat naskenovaný na níže uvedenou e-mailovou adresu, případně jej vložit do zásilky s vráceným zbožím). </w:t>
      </w:r>
    </w:p>
    <w:p w:rsidR="00451310" w:rsidRDefault="00451310" w:rsidP="00EF7417">
      <w:pPr>
        <w:tabs>
          <w:tab w:val="left" w:pos="2550"/>
        </w:tabs>
        <w:spacing w:after="0"/>
        <w:ind w:right="113"/>
        <w:jc w:val="both"/>
        <w:rPr>
          <w:rFonts w:ascii="Arial" w:hAnsi="Arial" w:cs="Arial"/>
          <w:b/>
        </w:rPr>
      </w:pPr>
    </w:p>
    <w:p w:rsidR="00EF7417" w:rsidRPr="00451310" w:rsidRDefault="002155B0" w:rsidP="00EF7417">
      <w:pPr>
        <w:tabs>
          <w:tab w:val="left" w:pos="2550"/>
        </w:tabs>
        <w:spacing w:after="0"/>
        <w:ind w:right="113"/>
        <w:jc w:val="both"/>
        <w:rPr>
          <w:rFonts w:ascii="Arial" w:hAnsi="Arial" w:cs="Arial"/>
          <w:b/>
        </w:rPr>
      </w:pPr>
      <w:r w:rsidRPr="00451310">
        <w:rPr>
          <w:rFonts w:ascii="Arial" w:hAnsi="Arial" w:cs="Arial"/>
          <w:b/>
        </w:rPr>
        <w:t>Adresát (prodávající)</w:t>
      </w:r>
      <w:r w:rsidR="00451310">
        <w:rPr>
          <w:rFonts w:ascii="Arial" w:hAnsi="Arial" w:cs="Arial"/>
          <w:b/>
        </w:rPr>
        <w:t xml:space="preserve"> a adresa pro zaslání zboží</w:t>
      </w:r>
      <w:r w:rsidRPr="00451310">
        <w:rPr>
          <w:rFonts w:ascii="Arial" w:hAnsi="Arial" w:cs="Arial"/>
          <w:b/>
        </w:rPr>
        <w:t>:</w:t>
      </w:r>
    </w:p>
    <w:p w:rsidR="00451310" w:rsidRPr="002E4A1C" w:rsidRDefault="00451310" w:rsidP="00451310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GELCO</w:t>
      </w:r>
      <w:r w:rsidRPr="002E4A1C">
        <w:rPr>
          <w:rFonts w:ascii="Arial" w:hAnsi="Arial" w:cs="Arial"/>
          <w:b/>
        </w:rPr>
        <w:t xml:space="preserve"> s.r.o.</w:t>
      </w:r>
    </w:p>
    <w:p w:rsidR="00451310" w:rsidRPr="0068660E" w:rsidRDefault="00451310" w:rsidP="00451310">
      <w:pPr>
        <w:spacing w:after="0"/>
        <w:jc w:val="both"/>
        <w:rPr>
          <w:rFonts w:ascii="Arial" w:hAnsi="Arial" w:cs="Arial"/>
        </w:rPr>
      </w:pPr>
      <w:r w:rsidRPr="0068660E">
        <w:rPr>
          <w:rFonts w:ascii="Arial" w:hAnsi="Arial" w:cs="Arial"/>
        </w:rPr>
        <w:t xml:space="preserve">IČ: </w:t>
      </w:r>
      <w:r>
        <w:rPr>
          <w:rFonts w:ascii="Arial" w:hAnsi="Arial" w:cs="Arial"/>
        </w:rPr>
        <w:t>275 79 506</w:t>
      </w:r>
    </w:p>
    <w:p w:rsidR="00451310" w:rsidRPr="0068660E" w:rsidRDefault="00451310" w:rsidP="00451310">
      <w:pPr>
        <w:spacing w:after="0"/>
        <w:jc w:val="both"/>
        <w:rPr>
          <w:rFonts w:ascii="Arial" w:hAnsi="Arial" w:cs="Arial"/>
        </w:rPr>
      </w:pPr>
      <w:r w:rsidRPr="0068660E">
        <w:rPr>
          <w:rFonts w:ascii="Arial" w:hAnsi="Arial" w:cs="Arial"/>
        </w:rPr>
        <w:t>DIČ:</w:t>
      </w:r>
      <w:r>
        <w:rPr>
          <w:rFonts w:ascii="Arial" w:hAnsi="Arial" w:cs="Arial"/>
        </w:rPr>
        <w:t xml:space="preserve"> CZ27579506</w:t>
      </w:r>
    </w:p>
    <w:p w:rsidR="00451310" w:rsidRPr="0068660E" w:rsidRDefault="00451310" w:rsidP="00451310">
      <w:pPr>
        <w:spacing w:after="0"/>
        <w:jc w:val="both"/>
        <w:rPr>
          <w:rFonts w:ascii="Arial" w:hAnsi="Arial" w:cs="Arial"/>
        </w:rPr>
      </w:pPr>
      <w:r w:rsidRPr="0068660E">
        <w:rPr>
          <w:rFonts w:ascii="Arial" w:hAnsi="Arial" w:cs="Arial"/>
        </w:rPr>
        <w:t>se sídlem:</w:t>
      </w:r>
      <w:r>
        <w:rPr>
          <w:rFonts w:ascii="Arial" w:hAnsi="Arial" w:cs="Arial"/>
        </w:rPr>
        <w:t xml:space="preserve"> Makovského 1341/12, 163 00 Praha 6 - Řepy</w:t>
      </w:r>
    </w:p>
    <w:p w:rsidR="00451310" w:rsidRPr="00F36412" w:rsidRDefault="00451310" w:rsidP="00451310">
      <w:pPr>
        <w:spacing w:after="0"/>
        <w:jc w:val="both"/>
        <w:rPr>
          <w:rFonts w:ascii="Arial" w:hAnsi="Arial" w:cs="Arial"/>
        </w:rPr>
      </w:pPr>
      <w:r w:rsidRPr="00F36412">
        <w:rPr>
          <w:rFonts w:ascii="Arial" w:hAnsi="Arial" w:cs="Arial"/>
        </w:rPr>
        <w:t>zapsaná u Městského soudu v Praze, oddíl C, vložka 116958</w:t>
      </w:r>
      <w:r w:rsidRPr="00F36412">
        <w:rPr>
          <w:rFonts w:ascii="Arial" w:hAnsi="Arial" w:cs="Arial"/>
        </w:rPr>
        <w:tab/>
      </w:r>
      <w:r w:rsidRPr="00F36412">
        <w:rPr>
          <w:rFonts w:ascii="Arial" w:hAnsi="Arial" w:cs="Arial"/>
        </w:rPr>
        <w:tab/>
      </w:r>
    </w:p>
    <w:p w:rsidR="00451310" w:rsidRPr="00F36412" w:rsidRDefault="00451310" w:rsidP="00451310">
      <w:pPr>
        <w:spacing w:after="0"/>
        <w:jc w:val="both"/>
        <w:rPr>
          <w:rFonts w:ascii="Arial" w:hAnsi="Arial" w:cs="Arial"/>
        </w:rPr>
      </w:pPr>
      <w:r w:rsidRPr="00F36412">
        <w:rPr>
          <w:rFonts w:ascii="Arial" w:hAnsi="Arial" w:cs="Arial"/>
        </w:rPr>
        <w:t>kontaktní údaje:</w:t>
      </w:r>
    </w:p>
    <w:p w:rsidR="00451310" w:rsidRPr="00F36412" w:rsidRDefault="00451310" w:rsidP="00451310">
      <w:pPr>
        <w:spacing w:after="0"/>
        <w:jc w:val="both"/>
        <w:rPr>
          <w:rFonts w:ascii="Arial" w:hAnsi="Arial" w:cs="Arial"/>
        </w:rPr>
      </w:pPr>
      <w:r w:rsidRPr="00F36412">
        <w:rPr>
          <w:rFonts w:ascii="Arial" w:hAnsi="Arial" w:cs="Arial"/>
        </w:rPr>
        <w:t xml:space="preserve">email: </w:t>
      </w:r>
      <w:hyperlink r:id="rId9" w:tgtFrame="ewin" w:history="1">
        <w:r w:rsidRPr="00F36412">
          <w:rPr>
            <w:rStyle w:val="Hypertextovodkaz"/>
            <w:rFonts w:ascii="Arial" w:hAnsi="Arial" w:cs="Arial"/>
            <w:shd w:val="clear" w:color="auto" w:fill="FFFFFF"/>
          </w:rPr>
          <w:t>info@gelcocz.eu</w:t>
        </w:r>
      </w:hyperlink>
      <w:r w:rsidRPr="00F36412">
        <w:rPr>
          <w:rFonts w:ascii="Arial" w:hAnsi="Arial" w:cs="Arial"/>
        </w:rPr>
        <w:tab/>
      </w:r>
    </w:p>
    <w:p w:rsidR="00451310" w:rsidRPr="00F36412" w:rsidRDefault="00CD1870" w:rsidP="00451310">
      <w:pPr>
        <w:spacing w:after="0"/>
        <w:jc w:val="both"/>
        <w:rPr>
          <w:rFonts w:ascii="Arial" w:hAnsi="Arial" w:cs="Arial"/>
        </w:rPr>
      </w:pPr>
      <w:hyperlink r:id="rId10" w:history="1">
        <w:r w:rsidR="00451310" w:rsidRPr="00F36412">
          <w:rPr>
            <w:rStyle w:val="Hypertextovodkaz"/>
            <w:rFonts w:ascii="Arial" w:hAnsi="Arial" w:cs="Arial"/>
          </w:rPr>
          <w:t>www.sprchygelco.cz</w:t>
        </w:r>
      </w:hyperlink>
    </w:p>
    <w:p w:rsidR="002155B0" w:rsidRDefault="002155B0" w:rsidP="00EF7417">
      <w:pPr>
        <w:tabs>
          <w:tab w:val="left" w:pos="2550"/>
        </w:tabs>
        <w:spacing w:after="0"/>
        <w:ind w:right="113"/>
        <w:jc w:val="both"/>
        <w:rPr>
          <w:rFonts w:ascii="Arial" w:hAnsi="Arial" w:cs="Arial"/>
        </w:rPr>
      </w:pPr>
    </w:p>
    <w:p w:rsidR="00451310" w:rsidRPr="00451310" w:rsidRDefault="00451310" w:rsidP="00EF7417">
      <w:pPr>
        <w:tabs>
          <w:tab w:val="left" w:pos="2550"/>
        </w:tabs>
        <w:spacing w:after="0"/>
        <w:ind w:right="113"/>
        <w:jc w:val="both"/>
        <w:rPr>
          <w:rFonts w:ascii="Arial" w:hAnsi="Arial" w:cs="Arial"/>
        </w:rPr>
      </w:pPr>
    </w:p>
    <w:p w:rsidR="002155B0" w:rsidRPr="00451310" w:rsidRDefault="002155B0" w:rsidP="00EF7417">
      <w:pPr>
        <w:tabs>
          <w:tab w:val="left" w:pos="2550"/>
        </w:tabs>
        <w:spacing w:after="0"/>
        <w:ind w:right="113"/>
        <w:jc w:val="both"/>
        <w:rPr>
          <w:rFonts w:ascii="Arial" w:hAnsi="Arial" w:cs="Arial"/>
        </w:rPr>
      </w:pPr>
      <w:r w:rsidRPr="00451310">
        <w:rPr>
          <w:rFonts w:ascii="Arial" w:hAnsi="Arial" w:cs="Arial"/>
          <w:b/>
          <w:bCs/>
        </w:rPr>
        <w:t>Spotřebitel:</w:t>
      </w:r>
    </w:p>
    <w:p w:rsidR="002155B0" w:rsidRPr="00451310" w:rsidRDefault="00451310" w:rsidP="00451310">
      <w:pPr>
        <w:tabs>
          <w:tab w:val="left" w:pos="2550"/>
        </w:tabs>
        <w:spacing w:after="120"/>
        <w:ind w:right="113"/>
        <w:jc w:val="both"/>
        <w:rPr>
          <w:rFonts w:ascii="Arial" w:hAnsi="Arial" w:cs="Arial"/>
        </w:rPr>
      </w:pPr>
      <w:r>
        <w:rPr>
          <w:rFonts w:ascii="Arial" w:hAnsi="Arial" w:cs="Arial"/>
        </w:rPr>
        <w:t>Jméno/příjmení</w:t>
      </w:r>
      <w:r w:rsidR="002155B0" w:rsidRPr="00451310">
        <w:rPr>
          <w:rFonts w:ascii="Arial" w:hAnsi="Arial" w:cs="Arial"/>
        </w:rPr>
        <w:t>:</w:t>
      </w:r>
      <w:r w:rsidR="002155B0" w:rsidRPr="00451310">
        <w:rPr>
          <w:rFonts w:ascii="Arial" w:hAnsi="Arial" w:cs="Arial"/>
        </w:rPr>
        <w:tab/>
      </w:r>
    </w:p>
    <w:p w:rsidR="002155B0" w:rsidRPr="00451310" w:rsidRDefault="00451310" w:rsidP="00451310">
      <w:pPr>
        <w:tabs>
          <w:tab w:val="left" w:pos="2550"/>
        </w:tabs>
        <w:spacing w:after="120"/>
        <w:ind w:right="113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2155B0" w:rsidRPr="00451310">
        <w:rPr>
          <w:rFonts w:ascii="Arial" w:hAnsi="Arial" w:cs="Arial"/>
        </w:rPr>
        <w:t>dresa:</w:t>
      </w:r>
      <w:r w:rsidR="002155B0" w:rsidRPr="00451310">
        <w:rPr>
          <w:rFonts w:ascii="Arial" w:hAnsi="Arial" w:cs="Arial"/>
        </w:rPr>
        <w:tab/>
      </w:r>
    </w:p>
    <w:p w:rsidR="002155B0" w:rsidRPr="00451310" w:rsidRDefault="00451310" w:rsidP="00451310">
      <w:pPr>
        <w:tabs>
          <w:tab w:val="left" w:pos="2550"/>
        </w:tabs>
        <w:spacing w:after="120"/>
        <w:ind w:right="113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T</w:t>
      </w:r>
      <w:r w:rsidR="002155B0" w:rsidRPr="00451310">
        <w:rPr>
          <w:rFonts w:ascii="Arial" w:hAnsi="Arial" w:cs="Arial"/>
        </w:rPr>
        <w:t>elefon a e-mail:</w:t>
      </w:r>
      <w:r w:rsidR="002155B0" w:rsidRPr="00451310">
        <w:rPr>
          <w:rFonts w:ascii="Arial" w:hAnsi="Arial" w:cs="Arial"/>
        </w:rPr>
        <w:tab/>
      </w:r>
    </w:p>
    <w:p w:rsidR="002155B0" w:rsidRPr="00451310" w:rsidRDefault="00451310" w:rsidP="00EF7417">
      <w:pPr>
        <w:spacing w:before="160" w:after="160"/>
        <w:ind w:right="11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Uplatnění práva na odstoupení od smlouvy/výměnu zboží (nehodící se škrtněte)</w:t>
      </w:r>
    </w:p>
    <w:p w:rsidR="002155B0" w:rsidRPr="00451310" w:rsidRDefault="002155B0" w:rsidP="00451310">
      <w:pPr>
        <w:numPr>
          <w:ilvl w:val="0"/>
          <w:numId w:val="17"/>
        </w:numPr>
        <w:tabs>
          <w:tab w:val="left" w:pos="3735"/>
        </w:tabs>
        <w:suppressAutoHyphens/>
        <w:spacing w:after="120" w:line="240" w:lineRule="auto"/>
        <w:ind w:left="714" w:hanging="357"/>
        <w:jc w:val="both"/>
        <w:rPr>
          <w:rFonts w:ascii="Arial" w:hAnsi="Arial" w:cs="Arial"/>
          <w:b/>
        </w:rPr>
      </w:pPr>
      <w:r w:rsidRPr="00451310">
        <w:rPr>
          <w:rFonts w:ascii="Arial" w:hAnsi="Arial" w:cs="Arial"/>
          <w:b/>
        </w:rPr>
        <w:t>Číslo objednávky:</w:t>
      </w:r>
    </w:p>
    <w:p w:rsidR="002155B0" w:rsidRDefault="002155B0" w:rsidP="00451310">
      <w:pPr>
        <w:numPr>
          <w:ilvl w:val="0"/>
          <w:numId w:val="17"/>
        </w:numPr>
        <w:tabs>
          <w:tab w:val="left" w:pos="3735"/>
        </w:tabs>
        <w:suppressAutoHyphens/>
        <w:spacing w:after="120" w:line="240" w:lineRule="auto"/>
        <w:ind w:left="714" w:hanging="357"/>
        <w:jc w:val="both"/>
        <w:rPr>
          <w:rFonts w:ascii="Arial" w:hAnsi="Arial" w:cs="Arial"/>
          <w:b/>
        </w:rPr>
      </w:pPr>
      <w:r w:rsidRPr="00451310">
        <w:rPr>
          <w:rFonts w:ascii="Arial" w:hAnsi="Arial" w:cs="Arial"/>
          <w:b/>
        </w:rPr>
        <w:t xml:space="preserve">Peněžní prostředky </w:t>
      </w:r>
      <w:r w:rsidR="00451310">
        <w:rPr>
          <w:rFonts w:ascii="Arial" w:hAnsi="Arial" w:cs="Arial"/>
          <w:b/>
        </w:rPr>
        <w:t>žádám vrátit na číslo účtu:</w:t>
      </w:r>
    </w:p>
    <w:p w:rsidR="00005145" w:rsidRPr="00451310" w:rsidRDefault="00005145" w:rsidP="00451310">
      <w:pPr>
        <w:numPr>
          <w:ilvl w:val="0"/>
          <w:numId w:val="17"/>
        </w:numPr>
        <w:tabs>
          <w:tab w:val="left" w:pos="3735"/>
        </w:tabs>
        <w:suppressAutoHyphens/>
        <w:spacing w:after="120" w:line="240" w:lineRule="auto"/>
        <w:ind w:left="714" w:hanging="35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Žádám o výměnu</w:t>
      </w:r>
      <w:r w:rsidR="00C9105B">
        <w:rPr>
          <w:rFonts w:ascii="Arial" w:hAnsi="Arial" w:cs="Arial"/>
          <w:b/>
        </w:rPr>
        <w:t xml:space="preserve"> zboží</w:t>
      </w:r>
      <w:r>
        <w:rPr>
          <w:rFonts w:ascii="Arial" w:hAnsi="Arial" w:cs="Arial"/>
          <w:b/>
        </w:rPr>
        <w:t xml:space="preserve"> za:</w:t>
      </w:r>
    </w:p>
    <w:p w:rsidR="002155B0" w:rsidRDefault="002155B0" w:rsidP="00EF7417">
      <w:pPr>
        <w:spacing w:before="160" w:after="160"/>
        <w:ind w:right="113"/>
        <w:jc w:val="both"/>
        <w:rPr>
          <w:rFonts w:ascii="Arial" w:hAnsi="Arial" w:cs="Arial"/>
          <w:b/>
        </w:rPr>
      </w:pPr>
    </w:p>
    <w:p w:rsidR="00005145" w:rsidRDefault="00005145" w:rsidP="00EF7417">
      <w:pPr>
        <w:spacing w:before="160" w:after="160"/>
        <w:ind w:right="11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Doplnění:</w:t>
      </w:r>
    </w:p>
    <w:p w:rsidR="00005145" w:rsidRDefault="00005145" w:rsidP="00EF7417">
      <w:pPr>
        <w:spacing w:before="160" w:after="160"/>
        <w:ind w:right="11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</w:t>
      </w:r>
    </w:p>
    <w:p w:rsidR="00005145" w:rsidRDefault="00005145" w:rsidP="00EF7417">
      <w:pPr>
        <w:spacing w:before="160" w:after="160"/>
        <w:ind w:right="113"/>
        <w:jc w:val="both"/>
        <w:rPr>
          <w:rFonts w:ascii="Arial" w:hAnsi="Arial" w:cs="Arial"/>
          <w:b/>
        </w:rPr>
      </w:pPr>
    </w:p>
    <w:p w:rsidR="00005145" w:rsidRDefault="00005145" w:rsidP="00005145">
      <w:pPr>
        <w:spacing w:before="160" w:after="160"/>
        <w:ind w:right="11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_________________________________________________________________________</w:t>
      </w:r>
    </w:p>
    <w:p w:rsidR="00005145" w:rsidRPr="00451310" w:rsidRDefault="00005145" w:rsidP="00EF7417">
      <w:pPr>
        <w:spacing w:before="160" w:after="160"/>
        <w:ind w:right="113"/>
        <w:jc w:val="both"/>
        <w:rPr>
          <w:rFonts w:ascii="Arial" w:hAnsi="Arial" w:cs="Arial"/>
          <w:b/>
        </w:rPr>
      </w:pPr>
    </w:p>
    <w:p w:rsidR="002155B0" w:rsidRPr="00451310" w:rsidRDefault="002155B0" w:rsidP="00EF7417">
      <w:pPr>
        <w:tabs>
          <w:tab w:val="center" w:pos="2025"/>
        </w:tabs>
        <w:spacing w:before="160" w:after="160"/>
        <w:ind w:right="113"/>
        <w:jc w:val="both"/>
        <w:rPr>
          <w:rFonts w:ascii="Arial" w:hAnsi="Arial" w:cs="Arial"/>
        </w:rPr>
      </w:pPr>
      <w:r w:rsidRPr="00451310">
        <w:rPr>
          <w:rFonts w:ascii="Arial" w:hAnsi="Arial" w:cs="Arial"/>
        </w:rPr>
        <w:tab/>
      </w:r>
      <w:r w:rsidR="00451310" w:rsidRPr="00451310">
        <w:rPr>
          <w:rFonts w:ascii="Arial" w:hAnsi="Arial" w:cs="Arial"/>
        </w:rPr>
        <w:t>V</w:t>
      </w:r>
      <w:r w:rsidR="00451310">
        <w:rPr>
          <w:rFonts w:ascii="Arial" w:hAnsi="Arial" w:cs="Arial"/>
        </w:rPr>
        <w:t xml:space="preserve"> …………………. </w:t>
      </w:r>
      <w:proofErr w:type="gramStart"/>
      <w:r w:rsidR="00451310">
        <w:rPr>
          <w:rFonts w:ascii="Arial" w:hAnsi="Arial" w:cs="Arial"/>
        </w:rPr>
        <w:t>dne</w:t>
      </w:r>
      <w:proofErr w:type="gramEnd"/>
      <w:r w:rsidR="00451310">
        <w:rPr>
          <w:rFonts w:ascii="Arial" w:hAnsi="Arial" w:cs="Arial"/>
        </w:rPr>
        <w:t xml:space="preserve"> ………………………</w:t>
      </w:r>
    </w:p>
    <w:p w:rsidR="002155B0" w:rsidRPr="00451310" w:rsidRDefault="002155B0" w:rsidP="00EF7417">
      <w:pPr>
        <w:tabs>
          <w:tab w:val="center" w:pos="2025"/>
        </w:tabs>
        <w:spacing w:before="160" w:after="160"/>
        <w:ind w:right="113"/>
        <w:jc w:val="both"/>
        <w:rPr>
          <w:rFonts w:ascii="Arial" w:hAnsi="Arial" w:cs="Arial"/>
        </w:rPr>
      </w:pPr>
    </w:p>
    <w:p w:rsidR="002155B0" w:rsidRPr="00451310" w:rsidRDefault="002155B0" w:rsidP="00EF7417">
      <w:pPr>
        <w:tabs>
          <w:tab w:val="center" w:pos="2025"/>
        </w:tabs>
        <w:spacing w:before="160" w:after="160"/>
        <w:ind w:right="113"/>
        <w:jc w:val="both"/>
        <w:rPr>
          <w:rFonts w:ascii="Arial" w:hAnsi="Arial" w:cs="Arial"/>
          <w:i/>
          <w:iCs/>
          <w:sz w:val="20"/>
          <w:szCs w:val="20"/>
        </w:rPr>
      </w:pPr>
      <w:r w:rsidRPr="00451310">
        <w:rPr>
          <w:rFonts w:ascii="Arial" w:hAnsi="Arial" w:cs="Arial"/>
          <w:i/>
          <w:iCs/>
          <w:sz w:val="20"/>
          <w:szCs w:val="20"/>
        </w:rPr>
        <w:tab/>
      </w:r>
      <w:r w:rsidRPr="00451310">
        <w:rPr>
          <w:rFonts w:ascii="Arial" w:hAnsi="Arial" w:cs="Arial"/>
          <w:i/>
          <w:iCs/>
          <w:sz w:val="20"/>
          <w:szCs w:val="20"/>
        </w:rPr>
        <w:br/>
        <w:t>______________________________________</w:t>
      </w:r>
    </w:p>
    <w:p w:rsidR="002155B0" w:rsidRPr="00451310" w:rsidRDefault="002155B0" w:rsidP="00EF7417">
      <w:pPr>
        <w:tabs>
          <w:tab w:val="center" w:pos="2025"/>
        </w:tabs>
        <w:spacing w:before="160" w:after="160"/>
        <w:ind w:right="113"/>
        <w:jc w:val="both"/>
        <w:rPr>
          <w:rFonts w:ascii="Arial" w:hAnsi="Arial" w:cs="Arial"/>
        </w:rPr>
      </w:pPr>
      <w:r w:rsidRPr="00451310">
        <w:rPr>
          <w:rFonts w:ascii="Arial" w:hAnsi="Arial" w:cs="Arial"/>
          <w:i/>
          <w:iCs/>
          <w:sz w:val="20"/>
          <w:szCs w:val="20"/>
        </w:rPr>
        <w:tab/>
      </w:r>
      <w:r w:rsidRPr="00451310">
        <w:rPr>
          <w:rFonts w:ascii="Arial" w:hAnsi="Arial" w:cs="Arial"/>
          <w:bCs/>
        </w:rPr>
        <w:t>Jméno a příjmení spotřebitele</w:t>
      </w:r>
    </w:p>
    <w:sectPr w:rsidR="002155B0" w:rsidRPr="00451310" w:rsidSect="00DB4292">
      <w:headerReference w:type="default" r:id="rId11"/>
      <w:pgSz w:w="11906" w:h="16838"/>
      <w:pgMar w:top="1528" w:right="1417" w:bottom="1417" w:left="1417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870" w:rsidRDefault="00CD1870" w:rsidP="008A289C">
      <w:pPr>
        <w:spacing w:after="0" w:line="240" w:lineRule="auto"/>
      </w:pPr>
      <w:r>
        <w:separator/>
      </w:r>
    </w:p>
  </w:endnote>
  <w:endnote w:type="continuationSeparator" w:id="0">
    <w:p w:rsidR="00CD1870" w:rsidRDefault="00CD1870" w:rsidP="008A2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870" w:rsidRDefault="00CD1870" w:rsidP="008A289C">
      <w:pPr>
        <w:spacing w:after="0" w:line="240" w:lineRule="auto"/>
      </w:pPr>
      <w:r>
        <w:separator/>
      </w:r>
    </w:p>
  </w:footnote>
  <w:footnote w:type="continuationSeparator" w:id="0">
    <w:p w:rsidR="00CD1870" w:rsidRDefault="00CD1870" w:rsidP="008A2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1310" w:rsidRDefault="00451310" w:rsidP="00BA1606">
    <w:pPr>
      <w:pStyle w:val="Zhlav"/>
      <w:rPr>
        <w:rFonts w:ascii="Arial" w:eastAsiaTheme="majorEastAsia" w:hAnsi="Arial" w:cs="Arial"/>
        <w:b/>
        <w:bCs/>
        <w:i/>
      </w:rPr>
    </w:pPr>
  </w:p>
  <w:p w:rsidR="00BA1606" w:rsidRPr="00451310" w:rsidRDefault="0005727C" w:rsidP="00BA1606">
    <w:pPr>
      <w:pStyle w:val="Zhlav"/>
      <w:rPr>
        <w:rFonts w:ascii="Arial" w:eastAsiaTheme="majorEastAsia" w:hAnsi="Arial" w:cs="Arial"/>
        <w:b/>
        <w:i/>
      </w:rPr>
    </w:pPr>
    <w:r w:rsidRPr="00005145">
      <w:rPr>
        <w:rFonts w:ascii="Arial" w:eastAsiaTheme="majorEastAsia" w:hAnsi="Arial" w:cs="Arial"/>
        <w:b/>
        <w:bCs/>
      </w:rPr>
      <w:t xml:space="preserve">formulář </w:t>
    </w:r>
    <w:r w:rsidR="00005145">
      <w:rPr>
        <w:rFonts w:ascii="Arial" w:eastAsiaTheme="majorEastAsia" w:hAnsi="Arial" w:cs="Arial"/>
        <w:b/>
        <w:bCs/>
      </w:rPr>
      <w:t>pro odstoupení/výměnu</w:t>
    </w:r>
    <w:r w:rsidR="00B24336" w:rsidRPr="00451310">
      <w:rPr>
        <w:rFonts w:ascii="Arial" w:eastAsiaTheme="majorEastAsia" w:hAnsi="Arial" w:cs="Arial"/>
        <w:b/>
        <w:bCs/>
        <w:i/>
      </w:rPr>
      <w:tab/>
    </w:r>
    <w:r w:rsidR="00BA1606" w:rsidRPr="00451310">
      <w:rPr>
        <w:rFonts w:ascii="Arial" w:eastAsiaTheme="majorEastAsia" w:hAnsi="Arial" w:cs="Arial"/>
        <w:b/>
        <w:i/>
        <w:iCs/>
      </w:rPr>
      <w:tab/>
    </w:r>
    <w:hyperlink r:id="rId1" w:history="1">
      <w:r w:rsidR="00451310" w:rsidRPr="00451310">
        <w:rPr>
          <w:rStyle w:val="Hypertextovodkaz"/>
          <w:rFonts w:ascii="Arial" w:hAnsi="Arial" w:cs="Arial"/>
          <w:b/>
          <w:color w:val="auto"/>
          <w:sz w:val="24"/>
        </w:rPr>
        <w:t>www.sprchygelco.cz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D921F3"/>
    <w:multiLevelType w:val="hybridMultilevel"/>
    <w:tmpl w:val="B69ABA7E"/>
    <w:lvl w:ilvl="0" w:tplc="35649BF6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35649BF6">
      <w:start w:val="1"/>
      <w:numFmt w:val="bullet"/>
      <w:lvlText w:val="−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AE0CD6"/>
    <w:multiLevelType w:val="hybridMultilevel"/>
    <w:tmpl w:val="53C08672"/>
    <w:lvl w:ilvl="0" w:tplc="35649BF6">
      <w:start w:val="1"/>
      <w:numFmt w:val="bullet"/>
      <w:lvlText w:val="−"/>
      <w:lvlJc w:val="left"/>
      <w:pPr>
        <w:ind w:left="2347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5">
    <w:nsid w:val="119703E8"/>
    <w:multiLevelType w:val="hybridMultilevel"/>
    <w:tmpl w:val="B49EBDF4"/>
    <w:lvl w:ilvl="0" w:tplc="35649BF6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C440D"/>
    <w:multiLevelType w:val="multilevel"/>
    <w:tmpl w:val="942005AE"/>
    <w:lvl w:ilvl="0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7">
    <w:nsid w:val="1EC6556A"/>
    <w:multiLevelType w:val="multilevel"/>
    <w:tmpl w:val="1C2071A8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8">
    <w:nsid w:val="2E970730"/>
    <w:multiLevelType w:val="multilevel"/>
    <w:tmpl w:val="B7469E0C"/>
    <w:lvl w:ilvl="0">
      <w:start w:val="1"/>
      <w:numFmt w:val="bullet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decimal"/>
      <w:lvlText w:val="%1%2)"/>
      <w:lvlJc w:val="left"/>
      <w:pPr>
        <w:ind w:left="454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907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37DA71BB"/>
    <w:multiLevelType w:val="multilevel"/>
    <w:tmpl w:val="A732AB56"/>
    <w:lvl w:ilvl="0">
      <w:start w:val="1"/>
      <w:numFmt w:val="bullet"/>
      <w:lvlText w:val="−"/>
      <w:lvlJc w:val="left"/>
      <w:pPr>
        <w:ind w:left="454" w:hanging="454"/>
      </w:pPr>
      <w:rPr>
        <w:rFonts w:ascii="Courier New" w:hAnsi="Courier New" w:hint="default"/>
      </w:rPr>
    </w:lvl>
    <w:lvl w:ilvl="1">
      <w:start w:val="1"/>
      <w:numFmt w:val="decimal"/>
      <w:lvlText w:val="%1%2)"/>
      <w:lvlJc w:val="left"/>
      <w:pPr>
        <w:ind w:left="454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907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4EF67B5D"/>
    <w:multiLevelType w:val="hybridMultilevel"/>
    <w:tmpl w:val="F6F8264E"/>
    <w:lvl w:ilvl="0" w:tplc="35649BF6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8E45B1"/>
    <w:multiLevelType w:val="hybridMultilevel"/>
    <w:tmpl w:val="9974656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1EF79C8"/>
    <w:multiLevelType w:val="multilevel"/>
    <w:tmpl w:val="C13EE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>
    <w:nsid w:val="533F570D"/>
    <w:multiLevelType w:val="multilevel"/>
    <w:tmpl w:val="2738ED14"/>
    <w:lvl w:ilvl="0">
      <w:start w:val="1"/>
      <w:numFmt w:val="ordin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%2)"/>
      <w:lvlJc w:val="left"/>
      <w:pPr>
        <w:ind w:left="357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5886576F"/>
    <w:multiLevelType w:val="hybridMultilevel"/>
    <w:tmpl w:val="F66E6B64"/>
    <w:lvl w:ilvl="0" w:tplc="605AF78E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D04E76"/>
    <w:multiLevelType w:val="hybridMultilevel"/>
    <w:tmpl w:val="B9DA7F94"/>
    <w:lvl w:ilvl="0" w:tplc="35649BF6">
      <w:start w:val="1"/>
      <w:numFmt w:val="bullet"/>
      <w:lvlText w:val="−"/>
      <w:lvlJc w:val="left"/>
      <w:pPr>
        <w:ind w:left="2347" w:hanging="360"/>
      </w:pPr>
      <w:rPr>
        <w:rFonts w:ascii="Courier New" w:hAnsi="Courier New" w:hint="default"/>
      </w:rPr>
    </w:lvl>
    <w:lvl w:ilvl="1" w:tplc="35649BF6">
      <w:start w:val="1"/>
      <w:numFmt w:val="bullet"/>
      <w:lvlText w:val="−"/>
      <w:lvlJc w:val="left"/>
      <w:pPr>
        <w:ind w:left="23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6">
    <w:nsid w:val="5EEB36D6"/>
    <w:multiLevelType w:val="multilevel"/>
    <w:tmpl w:val="8D98A524"/>
    <w:lvl w:ilvl="0">
      <w:start w:val="1"/>
      <w:numFmt w:val="ordinal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%2)"/>
      <w:lvlJc w:val="left"/>
      <w:pPr>
        <w:ind w:left="454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907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63271674"/>
    <w:multiLevelType w:val="hybridMultilevel"/>
    <w:tmpl w:val="435ED9B8"/>
    <w:lvl w:ilvl="0" w:tplc="605AF78E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35649BF6">
      <w:start w:val="1"/>
      <w:numFmt w:val="bullet"/>
      <w:lvlText w:val="−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890338"/>
    <w:multiLevelType w:val="multilevel"/>
    <w:tmpl w:val="942005AE"/>
    <w:lvl w:ilvl="0">
      <w:start w:val="1"/>
      <w:numFmt w:val="ordin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8"/>
  </w:num>
  <w:num w:numId="5">
    <w:abstractNumId w:val="6"/>
  </w:num>
  <w:num w:numId="6">
    <w:abstractNumId w:val="13"/>
  </w:num>
  <w:num w:numId="7">
    <w:abstractNumId w:val="16"/>
  </w:num>
  <w:num w:numId="8">
    <w:abstractNumId w:val="8"/>
  </w:num>
  <w:num w:numId="9">
    <w:abstractNumId w:val="14"/>
  </w:num>
  <w:num w:numId="10">
    <w:abstractNumId w:val="17"/>
  </w:num>
  <w:num w:numId="11">
    <w:abstractNumId w:val="4"/>
  </w:num>
  <w:num w:numId="12">
    <w:abstractNumId w:val="15"/>
  </w:num>
  <w:num w:numId="13">
    <w:abstractNumId w:val="10"/>
  </w:num>
  <w:num w:numId="14">
    <w:abstractNumId w:val="3"/>
  </w:num>
  <w:num w:numId="15">
    <w:abstractNumId w:val="9"/>
  </w:num>
  <w:num w:numId="16">
    <w:abstractNumId w:val="5"/>
  </w:num>
  <w:num w:numId="17">
    <w:abstractNumId w:val="1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B6D"/>
    <w:rsid w:val="00005145"/>
    <w:rsid w:val="0005727C"/>
    <w:rsid w:val="00080C69"/>
    <w:rsid w:val="00103422"/>
    <w:rsid w:val="001D3EA0"/>
    <w:rsid w:val="00200B3D"/>
    <w:rsid w:val="002155B0"/>
    <w:rsid w:val="00344742"/>
    <w:rsid w:val="00451310"/>
    <w:rsid w:val="004A2856"/>
    <w:rsid w:val="004B3D08"/>
    <w:rsid w:val="005E35DB"/>
    <w:rsid w:val="005F48DA"/>
    <w:rsid w:val="00666B2A"/>
    <w:rsid w:val="007738EE"/>
    <w:rsid w:val="007D2ED3"/>
    <w:rsid w:val="0080626C"/>
    <w:rsid w:val="008818E8"/>
    <w:rsid w:val="00882798"/>
    <w:rsid w:val="008A289C"/>
    <w:rsid w:val="00921218"/>
    <w:rsid w:val="00982DCF"/>
    <w:rsid w:val="00985766"/>
    <w:rsid w:val="00A662C1"/>
    <w:rsid w:val="00B056AD"/>
    <w:rsid w:val="00B24336"/>
    <w:rsid w:val="00B54207"/>
    <w:rsid w:val="00B64CAC"/>
    <w:rsid w:val="00BA1606"/>
    <w:rsid w:val="00BB165E"/>
    <w:rsid w:val="00BD7D11"/>
    <w:rsid w:val="00C02C2E"/>
    <w:rsid w:val="00C23E58"/>
    <w:rsid w:val="00C351E8"/>
    <w:rsid w:val="00C9105B"/>
    <w:rsid w:val="00C95028"/>
    <w:rsid w:val="00C973DE"/>
    <w:rsid w:val="00CB6CA7"/>
    <w:rsid w:val="00CC3AE5"/>
    <w:rsid w:val="00CD1870"/>
    <w:rsid w:val="00D62227"/>
    <w:rsid w:val="00D836B4"/>
    <w:rsid w:val="00DA38A9"/>
    <w:rsid w:val="00DB4292"/>
    <w:rsid w:val="00DE6452"/>
    <w:rsid w:val="00EF7417"/>
    <w:rsid w:val="00F83B6D"/>
    <w:rsid w:val="00FB3EE2"/>
    <w:rsid w:val="00FE37D9"/>
    <w:rsid w:val="00FE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E35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62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83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3B6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D7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8A28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289C"/>
  </w:style>
  <w:style w:type="paragraph" w:styleId="Zpat">
    <w:name w:val="footer"/>
    <w:basedOn w:val="Normln"/>
    <w:link w:val="ZpatChar"/>
    <w:uiPriority w:val="99"/>
    <w:unhideWhenUsed/>
    <w:rsid w:val="008A28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289C"/>
  </w:style>
  <w:style w:type="character" w:styleId="Hypertextovodkaz">
    <w:name w:val="Hyperlink"/>
    <w:basedOn w:val="Standardnpsmoodstavce"/>
    <w:uiPriority w:val="99"/>
    <w:unhideWhenUsed/>
    <w:rsid w:val="00DB4292"/>
    <w:rPr>
      <w:color w:val="0000FF" w:themeColor="hyperlink"/>
      <w:u w:val="single"/>
    </w:rPr>
  </w:style>
  <w:style w:type="paragraph" w:customStyle="1" w:styleId="Textpoznpodarou1">
    <w:name w:val="Text pozn. pod čarou1"/>
    <w:basedOn w:val="Normln"/>
    <w:rsid w:val="00DB429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5E35D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E35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662C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E35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62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83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3B6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D7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8A28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289C"/>
  </w:style>
  <w:style w:type="paragraph" w:styleId="Zpat">
    <w:name w:val="footer"/>
    <w:basedOn w:val="Normln"/>
    <w:link w:val="ZpatChar"/>
    <w:uiPriority w:val="99"/>
    <w:unhideWhenUsed/>
    <w:rsid w:val="008A28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289C"/>
  </w:style>
  <w:style w:type="character" w:styleId="Hypertextovodkaz">
    <w:name w:val="Hyperlink"/>
    <w:basedOn w:val="Standardnpsmoodstavce"/>
    <w:uiPriority w:val="99"/>
    <w:unhideWhenUsed/>
    <w:rsid w:val="00DB4292"/>
    <w:rPr>
      <w:color w:val="0000FF" w:themeColor="hyperlink"/>
      <w:u w:val="single"/>
    </w:rPr>
  </w:style>
  <w:style w:type="paragraph" w:customStyle="1" w:styleId="Textpoznpodarou1">
    <w:name w:val="Text pozn. pod čarou1"/>
    <w:basedOn w:val="Normln"/>
    <w:rsid w:val="00DB429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5E35D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E35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662C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prchygelco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prchygelco.cz/redirect.php?adr=info&amp;d=gelcocz&amp;d0=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rchygelc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8D3F5-AD40-4AD3-9811-228E626DC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DHDesign</dc:creator>
  <cp:lastModifiedBy>Admin</cp:lastModifiedBy>
  <cp:revision>4</cp:revision>
  <cp:lastPrinted>2014-01-14T15:56:00Z</cp:lastPrinted>
  <dcterms:created xsi:type="dcterms:W3CDTF">2019-03-14T09:03:00Z</dcterms:created>
  <dcterms:modified xsi:type="dcterms:W3CDTF">2019-03-14T09:05:00Z</dcterms:modified>
</cp:coreProperties>
</file>